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755" w:rsidRDefault="00CD5F6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4120515"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051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324.4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" stroked="f">
                <v:textbo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8D0755" w:rsidRDefault="00CD5F67">
      <w:pPr>
        <w:pStyle w:val="FicheTitre"/>
        <w:rPr>
          <w:rFonts w:cs="Arial Narrow"/>
          <w:b w:val="0"/>
          <w:bCs/>
          <w:spacing w:val="50"/>
          <w:szCs w:val="17"/>
        </w:rPr>
        <w:sectPr w:rsidR="008D0755">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D0755">
        <w:tc>
          <w:tcPr>
            <w:tcW w:w="9039" w:type="dxa"/>
            <w:shd w:val="clear" w:color="auto" w:fill="465F9D"/>
          </w:tcPr>
          <w:p w:rsidR="008D0755" w:rsidRDefault="008D075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8D0755" w:rsidRDefault="008D075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8D0755" w:rsidRDefault="008D075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8D0755" w:rsidRDefault="008D075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8D0755" w:rsidRDefault="008D0755">
      <w:pPr>
        <w:jc w:val="both"/>
        <w:rPr>
          <w:rFonts w:ascii="Arial" w:hAnsi="Arial" w:cs="Arial"/>
        </w:rPr>
      </w:pPr>
    </w:p>
    <w:p w:rsidR="008D0755" w:rsidRDefault="008D075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D0755" w:rsidRDefault="008D075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D0755" w:rsidRDefault="008D0755">
      <w:pPr>
        <w:rPr>
          <w:rFonts w:ascii="Marianne" w:hAnsi="Marianne"/>
        </w:rPr>
      </w:pPr>
    </w:p>
    <w:p w:rsidR="008D0755" w:rsidRDefault="008D075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D0755" w:rsidRDefault="008D0755">
      <w:pPr>
        <w:rPr>
          <w:rFonts w:ascii="Marianne" w:hAnsi="Marianne"/>
        </w:rPr>
      </w:pPr>
    </w:p>
    <w:p w:rsidR="008D0755" w:rsidRDefault="008D075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D0755" w:rsidRDefault="008D0755">
      <w:pPr>
        <w:jc w:val="both"/>
        <w:rPr>
          <w:rFonts w:ascii="Marianne" w:hAnsi="Marianne" w:cs="Arial"/>
          <w:i/>
          <w:iCs/>
        </w:rPr>
      </w:pPr>
    </w:p>
    <w:p w:rsidR="008D0755" w:rsidRDefault="008D075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D0755" w:rsidRDefault="008D0755">
      <w:pPr>
        <w:jc w:val="both"/>
        <w:rPr>
          <w:rFonts w:ascii="Marianne" w:hAnsi="Marianne" w:cs="Arial"/>
          <w:i/>
          <w:sz w:val="18"/>
          <w:szCs w:val="18"/>
        </w:rPr>
      </w:pPr>
    </w:p>
    <w:p w:rsidR="008D0755" w:rsidRDefault="008D0755">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66CC9">
        <w:trPr>
          <w:trHeight w:val="250"/>
        </w:trPr>
        <w:tc>
          <w:tcPr>
            <w:tcW w:w="9710" w:type="dxa"/>
            <w:shd w:val="clear" w:color="auto" w:fill="465F9D"/>
          </w:tcPr>
          <w:p w:rsidR="008D0755" w:rsidRDefault="008D075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8D0755" w:rsidRPr="00D3755B" w:rsidRDefault="008D0755">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 xml:space="preserve">rence à cet avis est </w:t>
      </w:r>
      <w:r w:rsidRPr="00D3755B">
        <w:rPr>
          <w:rFonts w:ascii="Marianne" w:hAnsi="Marianne" w:cs="Arial"/>
          <w:b w:val="0"/>
          <w:bCs w:val="0"/>
          <w:i/>
          <w:iCs/>
          <w:sz w:val="16"/>
          <w:szCs w:val="18"/>
        </w:rPr>
        <w:t>suffisante)</w:t>
      </w:r>
    </w:p>
    <w:p w:rsidR="008D0755" w:rsidRPr="00D3755B" w:rsidRDefault="008D0755">
      <w:pPr>
        <w:rPr>
          <w:rFonts w:ascii="Marianne" w:hAnsi="Marianne" w:cs="Arial"/>
          <w:b/>
          <w:bCs/>
        </w:rPr>
      </w:pPr>
    </w:p>
    <w:p w:rsidR="00A66C60" w:rsidRPr="00D3755B" w:rsidRDefault="00A66C60" w:rsidP="00A66C60">
      <w:pPr>
        <w:jc w:val="center"/>
        <w:rPr>
          <w:rFonts w:ascii="Marianne" w:hAnsi="Marianne" w:cs="Arial"/>
          <w:b/>
          <w:bCs/>
        </w:rPr>
      </w:pPr>
      <w:r w:rsidRPr="00D3755B">
        <w:rPr>
          <w:rFonts w:ascii="Marianne" w:hAnsi="Marianne" w:cs="Arial"/>
          <w:b/>
          <w:bCs/>
        </w:rPr>
        <w:t>CENTRE HOSPITALIER UNIVERSITAIRE DE BREST</w:t>
      </w:r>
    </w:p>
    <w:p w:rsidR="00A66C60" w:rsidRPr="00D3755B" w:rsidRDefault="00A66C60" w:rsidP="00A66C60">
      <w:pPr>
        <w:jc w:val="center"/>
        <w:rPr>
          <w:rFonts w:ascii="Marianne" w:hAnsi="Marianne" w:cs="Arial"/>
          <w:b/>
          <w:bCs/>
        </w:rPr>
      </w:pPr>
      <w:r w:rsidRPr="00D3755B">
        <w:rPr>
          <w:rFonts w:ascii="Marianne" w:hAnsi="Marianne" w:cs="Arial"/>
          <w:b/>
          <w:bCs/>
        </w:rPr>
        <w:t>2 avenue Foch</w:t>
      </w:r>
    </w:p>
    <w:p w:rsidR="008D0755" w:rsidRDefault="00A66C60" w:rsidP="00A66C60">
      <w:pPr>
        <w:jc w:val="center"/>
        <w:rPr>
          <w:rFonts w:ascii="Marianne" w:hAnsi="Marianne" w:cs="Arial"/>
          <w:b/>
          <w:bCs/>
        </w:rPr>
      </w:pPr>
      <w:r w:rsidRPr="00D3755B">
        <w:rPr>
          <w:rFonts w:ascii="Marianne" w:hAnsi="Marianne" w:cs="Arial"/>
          <w:b/>
          <w:bCs/>
        </w:rPr>
        <w:t>29609 BREST Cedex</w:t>
      </w:r>
    </w:p>
    <w:p w:rsidR="008D0755" w:rsidRDefault="008D0755">
      <w:pPr>
        <w:rPr>
          <w:rFonts w:ascii="Marianne" w:hAnsi="Marianne" w:cs="Arial"/>
          <w:b/>
          <w:bCs/>
        </w:rPr>
      </w:pPr>
    </w:p>
    <w:p w:rsidR="008D0755" w:rsidRDefault="008D0755">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198"/>
        </w:trPr>
        <w:tc>
          <w:tcPr>
            <w:tcW w:w="9852" w:type="dxa"/>
            <w:shd w:val="clear" w:color="auto" w:fill="465F9D"/>
          </w:tcPr>
          <w:p w:rsidR="008D0755" w:rsidRDefault="008D075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8D0755" w:rsidRDefault="008D0755">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A66C60" w:rsidRDefault="00A66C60">
      <w:pPr>
        <w:pStyle w:val="fcase1ertab"/>
        <w:tabs>
          <w:tab w:val="clear" w:pos="426"/>
          <w:tab w:val="left" w:pos="0"/>
        </w:tabs>
        <w:spacing w:before="120"/>
        <w:ind w:left="0" w:firstLine="0"/>
        <w:rPr>
          <w:rFonts w:ascii="Marianne" w:hAnsi="Marianne" w:cs="Arial"/>
          <w:i/>
          <w:sz w:val="16"/>
          <w:szCs w:val="16"/>
        </w:rPr>
      </w:pPr>
    </w:p>
    <w:p w:rsidR="00A66C60" w:rsidRPr="00D3755B" w:rsidRDefault="00A66C60" w:rsidP="00A66C60">
      <w:pPr>
        <w:tabs>
          <w:tab w:val="left" w:pos="426"/>
          <w:tab w:val="left" w:pos="851"/>
        </w:tabs>
        <w:jc w:val="center"/>
        <w:rPr>
          <w:rFonts w:ascii="Marianne" w:hAnsi="Marianne" w:cs="Arial"/>
          <w:b/>
        </w:rPr>
      </w:pPr>
      <w:bookmarkStart w:id="0" w:name="_GoBack"/>
      <w:bookmarkEnd w:id="0"/>
      <w:r w:rsidRPr="00D3755B">
        <w:rPr>
          <w:rFonts w:ascii="Marianne" w:hAnsi="Marianne" w:cs="Arial"/>
          <w:b/>
        </w:rPr>
        <w:t>FOURNITURE DE MEDICAMENTS D</w:t>
      </w:r>
      <w:r w:rsidR="00D3755B" w:rsidRPr="00D3755B">
        <w:rPr>
          <w:rFonts w:ascii="Marianne" w:hAnsi="Marianne" w:cs="Arial"/>
          <w:b/>
        </w:rPr>
        <w:t>U SEGMENT « SANG ET ORGANES HEMATOPOIETIQUES »</w:t>
      </w:r>
      <w:r w:rsidRPr="00D3755B">
        <w:rPr>
          <w:rFonts w:ascii="Marianne" w:hAnsi="Marianne" w:cs="Arial"/>
          <w:b/>
        </w:rPr>
        <w:t xml:space="preserve"> </w:t>
      </w:r>
    </w:p>
    <w:p w:rsidR="008D0755" w:rsidRDefault="00A66C60" w:rsidP="00A66C60">
      <w:pPr>
        <w:tabs>
          <w:tab w:val="left" w:pos="426"/>
          <w:tab w:val="left" w:pos="851"/>
        </w:tabs>
        <w:jc w:val="center"/>
        <w:rPr>
          <w:rFonts w:ascii="Marianne" w:hAnsi="Marianne" w:cs="Arial"/>
          <w:b/>
          <w:color w:val="FF0000"/>
        </w:rPr>
      </w:pPr>
      <w:r w:rsidRPr="00D3755B">
        <w:rPr>
          <w:rFonts w:ascii="Marianne" w:hAnsi="Marianne" w:cs="Arial"/>
          <w:b/>
        </w:rPr>
        <w:t>POUR LE GROUPEMENT DE</w:t>
      </w:r>
      <w:r w:rsidR="00D3755B" w:rsidRPr="00D3755B">
        <w:rPr>
          <w:rFonts w:ascii="Marianne" w:hAnsi="Marianne" w:cs="Arial"/>
          <w:b/>
        </w:rPr>
        <w:t xml:space="preserve"> COMMANDES REGIONAL DE BRETAGNE</w:t>
      </w:r>
    </w:p>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tc>
          <w:tcPr>
            <w:tcW w:w="9852" w:type="dxa"/>
            <w:shd w:val="clear" w:color="auto" w:fill="465F9D"/>
          </w:tcPr>
          <w:p w:rsidR="008D0755" w:rsidRDefault="008D075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8D0755" w:rsidRDefault="008D0755">
      <w:pPr>
        <w:pStyle w:val="Titre9"/>
        <w:numPr>
          <w:ilvl w:val="0"/>
          <w:numId w:val="0"/>
        </w:numPr>
        <w:rPr>
          <w:rFonts w:ascii="Marianne" w:hAnsi="Marianne"/>
          <w:i w:val="0"/>
          <w:sz w:val="20"/>
        </w:rPr>
      </w:pPr>
    </w:p>
    <w:p w:rsidR="008D0755" w:rsidRDefault="008D075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8D0755" w:rsidRDefault="008D0755">
      <w:pPr>
        <w:pStyle w:val="Titre9"/>
        <w:tabs>
          <w:tab w:val="num" w:pos="0"/>
        </w:tabs>
        <w:ind w:left="0"/>
        <w:jc w:val="both"/>
        <w:rPr>
          <w:rFonts w:ascii="Marianne" w:hAnsi="Marianne"/>
          <w:i w:val="0"/>
          <w:iCs w:val="0"/>
          <w:sz w:val="20"/>
          <w:szCs w:val="20"/>
        </w:rPr>
      </w:pPr>
    </w:p>
    <w:p w:rsidR="008D0755" w:rsidRDefault="008D075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8D0755" w:rsidRDefault="008D0755">
      <w:pPr>
        <w:jc w:val="both"/>
        <w:rPr>
          <w:rFonts w:ascii="Marianne" w:hAnsi="Marianne" w:cs="Arial"/>
          <w:b/>
          <w:bCs/>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D0755" w:rsidRDefault="008D0755">
      <w:pPr>
        <w:jc w:val="both"/>
        <w:rPr>
          <w:rFonts w:ascii="Marianne" w:hAnsi="Marianne" w:cs="Arial"/>
          <w:b/>
          <w:bCs/>
        </w:rPr>
      </w:pPr>
    </w:p>
    <w:p w:rsidR="008D0755" w:rsidRDefault="008D0755">
      <w:pPr>
        <w:jc w:val="both"/>
        <w:rPr>
          <w:rFonts w:ascii="Marianne" w:hAnsi="Marianne" w:cs="Arial"/>
          <w:b/>
          <w:bCs/>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D0755" w:rsidRDefault="008D0755">
      <w:pPr>
        <w:jc w:val="both"/>
        <w:rPr>
          <w:rFonts w:ascii="Marianne" w:hAnsi="Marianne" w:cs="Arial"/>
        </w:rPr>
      </w:pPr>
    </w:p>
    <w:p w:rsidR="008D0755" w:rsidRDefault="0088631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3755B">
        <w:rPr>
          <w:rFonts w:ascii="Marianne" w:hAnsi="Marianne"/>
        </w:rPr>
      </w:r>
      <w:r w:rsidR="00D3755B">
        <w:rPr>
          <w:rFonts w:ascii="Marianne" w:hAnsi="Marianne"/>
        </w:rPr>
        <w:fldChar w:fldCharType="separate"/>
      </w:r>
      <w:r>
        <w:rPr>
          <w:rFonts w:ascii="Marianne" w:hAnsi="Marianne"/>
        </w:rPr>
        <w:fldChar w:fldCharType="end"/>
      </w:r>
      <w:r w:rsidR="008D0755">
        <w:rPr>
          <w:rFonts w:ascii="Marianne" w:hAnsi="Marianne" w:cs="Arial"/>
          <w:bCs/>
        </w:rPr>
        <w:t xml:space="preserve"> </w:t>
      </w:r>
      <w:r w:rsidR="008D0755">
        <w:rPr>
          <w:rFonts w:ascii="Marianne" w:hAnsi="Marianne" w:cs="Arial"/>
        </w:rPr>
        <w:t>Oui</w:t>
      </w:r>
    </w:p>
    <w:p w:rsidR="008D0755" w:rsidRDefault="008D0755">
      <w:pPr>
        <w:ind w:left="567"/>
        <w:jc w:val="both"/>
        <w:rPr>
          <w:rFonts w:ascii="Marianne" w:hAnsi="Marianne" w:cs="Arial"/>
        </w:rPr>
      </w:pPr>
    </w:p>
    <w:p w:rsidR="008D0755" w:rsidRDefault="008D075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3755B">
        <w:rPr>
          <w:rFonts w:ascii="Marianne" w:hAnsi="Marianne"/>
        </w:rPr>
      </w:r>
      <w:r w:rsidR="00D3755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8D0755" w:rsidRDefault="008D0755">
      <w:pPr>
        <w:ind w:left="567"/>
        <w:jc w:val="both"/>
        <w:rPr>
          <w:rFonts w:ascii="Marianne" w:hAnsi="Marianne" w:cs="Arial"/>
          <w:bCs/>
          <w:sz w:val="22"/>
        </w:rPr>
      </w:pPr>
    </w:p>
    <w:p w:rsidR="00666CC9" w:rsidRDefault="00666CC9">
      <w:pPr>
        <w:ind w:left="567"/>
        <w:jc w:val="both"/>
        <w:rPr>
          <w:rFonts w:ascii="Marianne" w:hAnsi="Marianne" w:cs="Arial"/>
          <w:bCs/>
          <w:sz w:val="22"/>
        </w:rPr>
      </w:pPr>
    </w:p>
    <w:p w:rsidR="008D0755" w:rsidRDefault="008D0755">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8D0755" w:rsidRDefault="008D075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D0755" w:rsidRDefault="008D075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D0755" w:rsidRDefault="008D0755">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666CC9" w:rsidRDefault="00666CC9">
      <w:pPr>
        <w:suppressAutoHyphens w:val="0"/>
        <w:rPr>
          <w:rFonts w:ascii="Marianne" w:hAnsi="Marianne" w:cs="Arial"/>
          <w:i/>
          <w:iCs/>
          <w:szCs w:val="18"/>
        </w:rPr>
      </w:pPr>
      <w:r>
        <w:rPr>
          <w:rFonts w:ascii="Marianne" w:hAnsi="Marianne" w:cs="Arial"/>
          <w:i/>
          <w:iCs/>
          <w:szCs w:val="18"/>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D0755">
        <w:trPr>
          <w:trHeight w:val="540"/>
          <w:jc w:val="center"/>
        </w:trPr>
        <w:tc>
          <w:tcPr>
            <w:tcW w:w="1986" w:type="dxa"/>
            <w:shd w:val="clear" w:color="auto" w:fill="CCFFFF"/>
            <w:vAlign w:val="center"/>
          </w:tcPr>
          <w:p w:rsidR="008D0755" w:rsidRDefault="00A66C60" w:rsidP="00666CC9">
            <w:pPr>
              <w:spacing w:beforeLines="40" w:before="96" w:afterLines="40" w:after="96"/>
              <w:jc w:val="center"/>
              <w:rPr>
                <w:rFonts w:ascii="Marianne" w:hAnsi="Marianne" w:cs="Arial"/>
                <w:b/>
              </w:rPr>
            </w:pPr>
            <w:r>
              <w:rPr>
                <w:rFonts w:ascii="Marianne" w:hAnsi="Marianne" w:cs="Arial"/>
                <w:sz w:val="22"/>
              </w:rPr>
              <w:br w:type="page"/>
            </w:r>
            <w:r w:rsidR="008D0755">
              <w:rPr>
                <w:rFonts w:ascii="Marianne" w:hAnsi="Marianne" w:cs="Arial"/>
                <w:b/>
              </w:rPr>
              <w:t>Type de marché réservé</w:t>
            </w:r>
          </w:p>
        </w:tc>
        <w:tc>
          <w:tcPr>
            <w:tcW w:w="2551"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Type de structure</w:t>
            </w:r>
          </w:p>
        </w:tc>
        <w:tc>
          <w:tcPr>
            <w:tcW w:w="5245"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Eléments permettant la vérification des conditions propres à chaque marché réservé</w:t>
            </w:r>
          </w:p>
        </w:tc>
      </w:tr>
      <w:tr w:rsidR="008D0755" w:rsidTr="00666CC9">
        <w:trPr>
          <w:trHeight w:val="1459"/>
          <w:jc w:val="center"/>
        </w:trPr>
        <w:tc>
          <w:tcPr>
            <w:tcW w:w="1986" w:type="dxa"/>
            <w:vMerge w:val="restart"/>
            <w:shd w:val="clear" w:color="auto" w:fill="auto"/>
            <w:vAlign w:val="center"/>
          </w:tcPr>
          <w:p w:rsidR="00666CC9" w:rsidRDefault="008D0755" w:rsidP="00666CC9">
            <w:pPr>
              <w:spacing w:beforeLines="40" w:before="96" w:afterLines="40" w:after="96"/>
              <w:jc w:val="center"/>
              <w:rPr>
                <w:rFonts w:ascii="Marianne" w:hAnsi="Marianne" w:cs="Arial"/>
                <w:b/>
              </w:rPr>
            </w:pPr>
            <w:r>
              <w:rPr>
                <w:rFonts w:ascii="Marianne" w:hAnsi="Marianne" w:cs="Arial"/>
                <w:b/>
              </w:rPr>
              <w:t>Marché réservé aux structures de l’insertion par l’activité économique et/ou aux structures du handicap</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D3755B">
              <w:rPr>
                <w:rFonts w:ascii="Marianne" w:eastAsia="MS Gothic" w:hAnsi="Marianne" w:cs="Arial"/>
              </w:rPr>
            </w:r>
            <w:r w:rsidR="00D3755B">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26"/>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D3755B">
              <w:rPr>
                <w:rFonts w:ascii="Marianne" w:eastAsia="MS Gothic" w:hAnsi="Marianne" w:cs="Arial"/>
              </w:rPr>
            </w:r>
            <w:r w:rsidR="00D3755B">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052"/>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D3755B">
              <w:rPr>
                <w:rFonts w:ascii="Marianne" w:eastAsia="MS Gothic" w:hAnsi="Marianne" w:cs="Arial"/>
              </w:rPr>
            </w:r>
            <w:r w:rsidR="00D3755B">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46"/>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aux entreprises de l’économie sociale et solidaire</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 L. 2113-15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D3755B">
              <w:rPr>
                <w:rFonts w:ascii="Marianne" w:hAnsi="Marianne" w:cs="Arial"/>
              </w:rPr>
            </w:r>
            <w:r w:rsidR="00D3755B">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214"/>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pénitentiaire</w:t>
            </w:r>
          </w:p>
          <w:p w:rsidR="008D0755" w:rsidRDefault="008D0755" w:rsidP="00666CC9">
            <w:pPr>
              <w:spacing w:beforeLines="40" w:before="96" w:afterLines="40" w:after="96"/>
              <w:jc w:val="center"/>
              <w:rPr>
                <w:rFonts w:ascii="Marianne" w:hAnsi="Marianne" w:cs="Arial"/>
                <w:b/>
              </w:rPr>
            </w:pPr>
            <w:r>
              <w:rPr>
                <w:rFonts w:ascii="Marianne" w:hAnsi="Marianne" w:cs="Arial"/>
                <w:sz w:val="16"/>
              </w:rPr>
              <w:t>(article L. 2113-13-1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D3755B">
              <w:rPr>
                <w:rFonts w:ascii="Marianne" w:eastAsia="MS Gothic" w:hAnsi="Marianne" w:cs="Arial"/>
              </w:rPr>
            </w:r>
            <w:r w:rsidR="00D3755B">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bl>
    <w:p w:rsidR="008D0755" w:rsidRDefault="008D0755">
      <w:pPr>
        <w:tabs>
          <w:tab w:val="left" w:pos="-142"/>
          <w:tab w:val="left" w:pos="4111"/>
        </w:tabs>
        <w:rPr>
          <w:rFonts w:ascii="Marianne" w:hAnsi="Marianne" w:cs="Arial"/>
          <w:b/>
          <w:bCs/>
          <w:sz w:val="22"/>
          <w:szCs w:val="22"/>
        </w:rPr>
      </w:pPr>
    </w:p>
    <w:p w:rsidR="00666CC9" w:rsidRDefault="00666CC9">
      <w:pPr>
        <w:tabs>
          <w:tab w:val="left" w:pos="-142"/>
          <w:tab w:val="left" w:pos="4111"/>
        </w:tabs>
        <w:rPr>
          <w:rFonts w:ascii="Marianne" w:hAnsi="Marianne" w:cs="Arial"/>
          <w:b/>
          <w:bCs/>
          <w:sz w:val="22"/>
          <w:szCs w:val="22"/>
        </w:rPr>
      </w:pPr>
    </w:p>
    <w:p w:rsidR="008D0755" w:rsidRDefault="008D075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D0755" w:rsidRDefault="008D0755">
      <w:pPr>
        <w:keepNext/>
        <w:tabs>
          <w:tab w:val="left" w:pos="-142"/>
          <w:tab w:val="left" w:pos="4111"/>
        </w:tabs>
        <w:jc w:val="both"/>
        <w:rPr>
          <w:rFonts w:ascii="Marianne" w:hAnsi="Marianne" w:cs="Arial"/>
          <w:b/>
          <w:bCs/>
          <w:sz w:val="22"/>
          <w:szCs w:val="22"/>
        </w:rPr>
      </w:pPr>
    </w:p>
    <w:p w:rsidR="008D0755" w:rsidRDefault="008D075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6"/>
          <w:szCs w:val="16"/>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D0755" w:rsidRDefault="008D0755">
      <w:pPr>
        <w:pStyle w:val="En-tte"/>
        <w:tabs>
          <w:tab w:val="left" w:pos="2160"/>
        </w:tabs>
        <w:ind w:left="284"/>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D0755" w:rsidRDefault="008D0755">
      <w:pPr>
        <w:pStyle w:val="En-tte"/>
        <w:ind w:left="993"/>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p>
    <w:p w:rsidR="008D0755" w:rsidRDefault="008D075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3755B">
        <w:rPr>
          <w:rFonts w:ascii="Marianne" w:hAnsi="Marianne"/>
        </w:rPr>
      </w:r>
      <w:r w:rsidR="00D3755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8D0755" w:rsidRDefault="008D075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suppressAutoHyphens w:val="0"/>
        <w:rPr>
          <w:rFonts w:ascii="Marianne" w:hAnsi="Marianne" w:cs="Arial"/>
          <w:b/>
          <w:bCs/>
          <w:sz w:val="22"/>
          <w:szCs w:val="22"/>
        </w:rPr>
      </w:pPr>
    </w:p>
    <w:p w:rsidR="00666CC9" w:rsidRDefault="00666CC9">
      <w:pPr>
        <w:suppressAutoHyphens w:val="0"/>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D0755" w:rsidTr="00666CC9">
        <w:trPr>
          <w:trHeight w:val="198"/>
        </w:trPr>
        <w:tc>
          <w:tcPr>
            <w:tcW w:w="9747" w:type="dxa"/>
            <w:shd w:val="clear" w:color="auto" w:fill="465F9D"/>
          </w:tcPr>
          <w:p w:rsidR="008D0755" w:rsidRDefault="008D075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D0755" w:rsidRDefault="008D0755">
      <w:pPr>
        <w:tabs>
          <w:tab w:val="left" w:pos="-142"/>
          <w:tab w:val="left" w:pos="4111"/>
        </w:tabs>
        <w:rPr>
          <w:rFonts w:ascii="Marianne" w:hAnsi="Marianne" w:cs="Arial"/>
          <w:b/>
          <w:bCs/>
          <w:sz w:val="22"/>
          <w:szCs w:val="22"/>
        </w:rPr>
      </w:pPr>
    </w:p>
    <w:p w:rsidR="008D0755" w:rsidRDefault="008D075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8D0755" w:rsidRDefault="008D075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D0755" w:rsidRDefault="008D0755">
      <w:pPr>
        <w:rPr>
          <w:rFonts w:ascii="Marianne" w:hAnsi="Marianne" w:cs="Arial"/>
        </w:rPr>
      </w:pPr>
    </w:p>
    <w:p w:rsidR="00666CC9" w:rsidRDefault="00666CC9">
      <w:pPr>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jc w:val="both"/>
        <w:rPr>
          <w:rFonts w:ascii="Marianne" w:hAnsi="Marianne" w:cs="Arial"/>
          <w:sz w:val="18"/>
        </w:rPr>
      </w:pPr>
    </w:p>
    <w:p w:rsidR="008D0755" w:rsidRDefault="008D075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666CC9" w:rsidRDefault="00666CC9">
      <w:pPr>
        <w:suppressAutoHyphens w:val="0"/>
        <w:rPr>
          <w:rFonts w:ascii="Marianne" w:hAnsi="Marianne" w:cs="Arial"/>
          <w:sz w:val="16"/>
        </w:rPr>
      </w:pPr>
      <w:r>
        <w:rPr>
          <w:rFonts w:ascii="Marianne" w:hAnsi="Marianne" w:cs="Arial"/>
          <w:sz w:val="16"/>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D0755" w:rsidTr="00666CC9">
        <w:trPr>
          <w:trHeight w:val="438"/>
        </w:trPr>
        <w:tc>
          <w:tcPr>
            <w:tcW w:w="9994"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D0755" w:rsidRDefault="008D0755">
      <w:pPr>
        <w:ind w:left="284"/>
        <w:rPr>
          <w:rFonts w:ascii="Marianne" w:hAnsi="Marianne" w:cs="Arial"/>
        </w:rPr>
      </w:pPr>
    </w:p>
    <w:p w:rsidR="00666CC9" w:rsidRDefault="00666CC9">
      <w:pPr>
        <w:ind w:left="284"/>
        <w:rPr>
          <w:rFonts w:ascii="Marianne" w:hAnsi="Marianne" w:cs="Arial"/>
        </w:rPr>
      </w:pPr>
    </w:p>
    <w:p w:rsidR="008D0755" w:rsidRDefault="008D075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D0755" w:rsidRDefault="008D0755">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326"/>
        <w:gridCol w:w="2409"/>
        <w:gridCol w:w="2491"/>
      </w:tblGrid>
      <w:tr w:rsidR="008D0755" w:rsidTr="00666CC9">
        <w:trPr>
          <w:trHeight w:val="376"/>
        </w:trPr>
        <w:tc>
          <w:tcPr>
            <w:tcW w:w="2566" w:type="dxa"/>
            <w:tcBorders>
              <w:bottom w:val="single" w:sz="4" w:space="0" w:color="000000"/>
            </w:tcBorders>
            <w:shd w:val="clear" w:color="auto" w:fill="auto"/>
          </w:tcPr>
          <w:p w:rsidR="008D0755" w:rsidRDefault="008D0755">
            <w:pPr>
              <w:tabs>
                <w:tab w:val="left" w:pos="864"/>
              </w:tabs>
              <w:snapToGrid w:val="0"/>
              <w:spacing w:before="60" w:after="60"/>
              <w:rPr>
                <w:rFonts w:ascii="Marianne" w:hAnsi="Marianne" w:cs="Arial"/>
                <w:sz w:val="16"/>
                <w:szCs w:val="16"/>
              </w:rPr>
            </w:pPr>
          </w:p>
        </w:tc>
        <w:tc>
          <w:tcPr>
            <w:tcW w:w="2326"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09"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91" w:type="dxa"/>
            <w:tcBorders>
              <w:top w:val="single" w:sz="4" w:space="0" w:color="000000"/>
              <w:left w:val="single" w:sz="4" w:space="0" w:color="000000"/>
              <w:bottom w:val="single" w:sz="4" w:space="0" w:color="000000"/>
              <w:right w:val="single" w:sz="8"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D0755" w:rsidTr="00666CC9">
        <w:trPr>
          <w:trHeight w:val="737"/>
        </w:trPr>
        <w:tc>
          <w:tcPr>
            <w:tcW w:w="2566" w:type="dxa"/>
            <w:tcBorders>
              <w:top w:val="single" w:sz="4" w:space="0" w:color="000000"/>
              <w:left w:val="single" w:sz="4" w:space="0" w:color="000000"/>
              <w:bottom w:val="single" w:sz="8" w:space="0" w:color="000000"/>
            </w:tcBorders>
            <w:shd w:val="clear" w:color="auto" w:fill="auto"/>
          </w:tcPr>
          <w:p w:rsidR="00666CC9" w:rsidRDefault="00666CC9" w:rsidP="00666CC9">
            <w:pPr>
              <w:tabs>
                <w:tab w:val="left" w:pos="864"/>
              </w:tabs>
              <w:snapToGrid w:val="0"/>
              <w:spacing w:before="180"/>
              <w:jc w:val="center"/>
              <w:rPr>
                <w:rFonts w:ascii="Marianne" w:hAnsi="Marianne" w:cs="Arial"/>
              </w:rPr>
            </w:pPr>
            <w:r>
              <w:rPr>
                <w:rFonts w:ascii="Marianne" w:hAnsi="Marianne" w:cs="Arial"/>
              </w:rPr>
              <w:t>Chiffre d’affaires global</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(ne remplir que pour les exercices pour lesquels ce renseignement est demandé par l’acheteur)</w:t>
            </w:r>
          </w:p>
        </w:tc>
        <w:tc>
          <w:tcPr>
            <w:tcW w:w="2326" w:type="dxa"/>
            <w:tcBorders>
              <w:top w:val="single" w:sz="4" w:space="0" w:color="000000"/>
              <w:left w:val="single" w:sz="4"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p w:rsidR="008D0755" w:rsidRDefault="008D0755" w:rsidP="00666CC9">
            <w:pPr>
              <w:tabs>
                <w:tab w:val="left" w:pos="864"/>
              </w:tabs>
              <w:snapToGrid w:val="0"/>
              <w:spacing w:before="120" w:after="120"/>
              <w:jc w:val="center"/>
              <w:rPr>
                <w:rFonts w:ascii="Marianne" w:hAnsi="Marianne" w:cs="Arial"/>
                <w:sz w:val="16"/>
                <w:szCs w:val="16"/>
              </w:rPr>
            </w:pPr>
          </w:p>
        </w:tc>
        <w:tc>
          <w:tcPr>
            <w:tcW w:w="2409" w:type="dxa"/>
            <w:tcBorders>
              <w:top w:val="single" w:sz="4" w:space="0" w:color="000000"/>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c>
          <w:tcPr>
            <w:tcW w:w="2491" w:type="dxa"/>
            <w:tcBorders>
              <w:top w:val="single" w:sz="4" w:space="0" w:color="000000"/>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r>
      <w:tr w:rsidR="008D0755" w:rsidTr="00666CC9">
        <w:trPr>
          <w:trHeight w:val="737"/>
        </w:trPr>
        <w:tc>
          <w:tcPr>
            <w:tcW w:w="2566" w:type="dxa"/>
            <w:tcBorders>
              <w:top w:val="single" w:sz="8" w:space="0" w:color="000000"/>
              <w:left w:val="single" w:sz="4" w:space="0" w:color="000000"/>
              <w:bottom w:val="single" w:sz="8" w:space="0" w:color="000000"/>
            </w:tcBorders>
            <w:shd w:val="clear" w:color="auto" w:fill="auto"/>
          </w:tcPr>
          <w:p w:rsidR="00666CC9" w:rsidRDefault="008D0755" w:rsidP="00666CC9">
            <w:pPr>
              <w:tabs>
                <w:tab w:val="left" w:pos="864"/>
              </w:tabs>
              <w:snapToGrid w:val="0"/>
              <w:spacing w:before="180"/>
              <w:jc w:val="center"/>
              <w:rPr>
                <w:rFonts w:ascii="Marianne" w:hAnsi="Marianne" w:cs="Arial"/>
              </w:rPr>
            </w:pPr>
            <w:r>
              <w:rPr>
                <w:rFonts w:ascii="Marianne" w:hAnsi="Marianne" w:cs="Arial"/>
              </w:rPr>
              <w:t>Part du chiffre d’affaires concernant les fournitures, servi</w:t>
            </w:r>
            <w:r w:rsidR="00666CC9">
              <w:rPr>
                <w:rFonts w:ascii="Marianne" w:hAnsi="Marianne" w:cs="Arial"/>
              </w:rPr>
              <w:t>ces, ou travaux objet du marché</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(si demandé par l’acheteur)</w:t>
            </w:r>
          </w:p>
        </w:tc>
        <w:tc>
          <w:tcPr>
            <w:tcW w:w="2326"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09"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91" w:type="dxa"/>
            <w:tcBorders>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rPr>
            </w:pPr>
            <w:r>
              <w:rPr>
                <w:rFonts w:ascii="Marianne" w:hAnsi="Marianne" w:cs="Arial"/>
                <w:sz w:val="16"/>
                <w:szCs w:val="16"/>
              </w:rPr>
              <w:t>%</w:t>
            </w:r>
          </w:p>
        </w:tc>
      </w:tr>
    </w:tbl>
    <w:p w:rsidR="008D0755" w:rsidRDefault="008D0755">
      <w:pPr>
        <w:tabs>
          <w:tab w:val="left" w:pos="864"/>
        </w:tabs>
        <w:jc w:val="both"/>
        <w:rPr>
          <w:rFonts w:ascii="Marianne" w:hAnsi="Marianne" w:cs="Arial"/>
        </w:rPr>
      </w:pPr>
    </w:p>
    <w:p w:rsidR="008D0755" w:rsidRDefault="008D075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D0755" w:rsidRDefault="008D0755">
      <w:pPr>
        <w:tabs>
          <w:tab w:val="left" w:pos="864"/>
        </w:tabs>
        <w:jc w:val="both"/>
        <w:rPr>
          <w:rFonts w:ascii="Marianne" w:hAnsi="Marianne" w:cs="Arial"/>
        </w:rPr>
      </w:pPr>
    </w:p>
    <w:p w:rsidR="008D0755" w:rsidRDefault="00886311">
      <w:pPr>
        <w:tabs>
          <w:tab w:val="left" w:pos="864"/>
        </w:tabs>
        <w:ind w:left="567"/>
        <w:jc w:val="both"/>
        <w:rPr>
          <w:rFonts w:ascii="Marianne" w:hAnsi="Marianne" w:cs="Arial"/>
        </w:rPr>
      </w:pPr>
      <w:r>
        <w:rPr>
          <w:rFonts w:ascii="Marianne" w:hAnsi="Marianne" w:cs="Arial"/>
        </w:rPr>
        <w:t>..</w:t>
      </w:r>
      <w:r w:rsidR="008D0755">
        <w:rPr>
          <w:rFonts w:ascii="Marianne" w:hAnsi="Marianne" w:cs="Arial"/>
        </w:rPr>
        <w:t>…./</w:t>
      </w:r>
      <w:r>
        <w:rPr>
          <w:rFonts w:ascii="Marianne" w:hAnsi="Marianne" w:cs="Arial"/>
        </w:rPr>
        <w:t>..….</w:t>
      </w:r>
      <w:r w:rsidR="008D0755">
        <w:rPr>
          <w:rFonts w:ascii="Marianne" w:hAnsi="Marianne" w:cs="Arial"/>
        </w:rPr>
        <w:t>/</w:t>
      </w:r>
      <w:r>
        <w:rPr>
          <w:rFonts w:ascii="Marianne" w:hAnsi="Marianne" w:cs="Arial"/>
        </w:rPr>
        <w:t>..….</w:t>
      </w:r>
    </w:p>
    <w:p w:rsidR="008D0755" w:rsidRDefault="008D0755">
      <w:pPr>
        <w:tabs>
          <w:tab w:val="left" w:pos="864"/>
        </w:tabs>
        <w:jc w:val="both"/>
        <w:rPr>
          <w:rFonts w:ascii="Marianne" w:hAnsi="Marianne" w:cs="Arial"/>
        </w:rPr>
      </w:pPr>
    </w:p>
    <w:p w:rsidR="00666CC9" w:rsidRDefault="00666CC9">
      <w:pPr>
        <w:tabs>
          <w:tab w:val="left" w:pos="864"/>
        </w:tabs>
        <w:jc w:val="both"/>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D0755" w:rsidRDefault="008D075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6C6E4C" w:rsidRDefault="006C6E4C">
      <w:pPr>
        <w:jc w:val="both"/>
        <w:rPr>
          <w:rFonts w:ascii="Marianne" w:hAnsi="Marianne" w:cs="Arial"/>
          <w:i/>
          <w:sz w:val="18"/>
        </w:rPr>
      </w:pPr>
    </w:p>
    <w:p w:rsidR="00666CC9" w:rsidRDefault="00666CC9">
      <w:pPr>
        <w:jc w:val="both"/>
        <w:rPr>
          <w:rFonts w:ascii="Marianne" w:hAnsi="Marianne" w:cs="Arial"/>
          <w:i/>
          <w:sz w:val="18"/>
        </w:rPr>
      </w:pPr>
    </w:p>
    <w:p w:rsidR="00666CC9" w:rsidRDefault="00666CC9">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D0755" w:rsidRDefault="008D0755">
      <w:pPr>
        <w:tabs>
          <w:tab w:val="left" w:pos="864"/>
        </w:tabs>
        <w:jc w:val="both"/>
        <w:rPr>
          <w:rFonts w:ascii="Marianne" w:hAnsi="Marianne" w:cs="Arial"/>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3755B">
        <w:rPr>
          <w:rFonts w:ascii="Marianne" w:hAnsi="Marianne"/>
        </w:rPr>
      </w:r>
      <w:r w:rsidR="00D3755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8D0755" w:rsidRDefault="008D075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D0755" w:rsidRDefault="008D0755">
      <w:pPr>
        <w:tabs>
          <w:tab w:val="left" w:pos="864"/>
        </w:tabs>
        <w:jc w:val="both"/>
        <w:rPr>
          <w:rFonts w:ascii="Marianne" w:hAnsi="Marianne" w:cs="Arial"/>
        </w:rPr>
      </w:pPr>
    </w:p>
    <w:p w:rsidR="008D0755" w:rsidRDefault="008D075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rPr>
          <w:rFonts w:ascii="Marianne" w:hAnsi="Marianne" w:cs="Arial"/>
          <w:sz w:val="18"/>
        </w:rPr>
      </w:pPr>
    </w:p>
    <w:p w:rsidR="008D0755" w:rsidRDefault="008D075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rPr>
      </w:pPr>
    </w:p>
    <w:p w:rsidR="008D0755" w:rsidRDefault="008D0755">
      <w:pPr>
        <w:ind w:left="284"/>
        <w:rPr>
          <w:rFonts w:ascii="Marianne" w:hAnsi="Marianne" w:cs="Arial"/>
        </w:rPr>
      </w:pPr>
    </w:p>
    <w:p w:rsidR="008D0755" w:rsidRDefault="008D0755">
      <w:pPr>
        <w:ind w:left="284"/>
        <w:rPr>
          <w:rFonts w:ascii="Marianne" w:hAnsi="Marianne" w:cs="Arial"/>
        </w:rPr>
      </w:pPr>
    </w:p>
    <w:p w:rsidR="00666CC9" w:rsidRDefault="00666CC9">
      <w:pPr>
        <w:suppressAutoHyphens w:val="0"/>
        <w:rPr>
          <w:rFonts w:ascii="Marianne" w:hAnsi="Marianne" w:cs="Arial"/>
        </w:rPr>
      </w:pPr>
      <w:r>
        <w:rPr>
          <w:rFonts w:ascii="Marianne" w:hAnsi="Marianne" w:cs="Arial"/>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438"/>
        </w:trPr>
        <w:tc>
          <w:tcPr>
            <w:tcW w:w="9852"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86311" w:rsidRDefault="00886311">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Adresse internet :</w:t>
      </w:r>
    </w:p>
    <w:p w:rsidR="008D0755" w:rsidRDefault="008D0755">
      <w:pPr>
        <w:pStyle w:val="En-tte"/>
        <w:tabs>
          <w:tab w:val="left" w:pos="864"/>
        </w:tabs>
        <w:rPr>
          <w:rFonts w:ascii="Marianne" w:hAnsi="Marianne" w:cs="Arial"/>
        </w:rPr>
      </w:pP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Renseignements nécessaires pour y accéder :</w:t>
      </w:r>
    </w:p>
    <w:p w:rsidR="008D0755" w:rsidRDefault="008D0755">
      <w:pPr>
        <w:ind w:left="284"/>
        <w:rPr>
          <w:rFonts w:ascii="Marianne" w:hAnsi="Marianne" w:cs="Arial"/>
          <w:sz w:val="16"/>
        </w:rPr>
      </w:pPr>
    </w:p>
    <w:p w:rsidR="008D0755" w:rsidRDefault="008D0755">
      <w:pPr>
        <w:ind w:left="284"/>
      </w:pPr>
    </w:p>
    <w:p w:rsidR="00666CC9" w:rsidRDefault="00666CC9">
      <w:pPr>
        <w:suppressAutoHyphens w:val="0"/>
        <w:rPr>
          <w:rFonts w:ascii="Marianne" w:hAnsi="Marianne" w:cs="Arial"/>
        </w:rPr>
      </w:pPr>
      <w:r>
        <w:rPr>
          <w:rFonts w:ascii="Marianne" w:hAnsi="Marianne" w:cs="Arial"/>
        </w:rP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C6E4C">
        <w:trPr>
          <w:trHeight w:val="545"/>
        </w:trPr>
        <w:tc>
          <w:tcPr>
            <w:tcW w:w="9710" w:type="dxa"/>
            <w:shd w:val="clear" w:color="auto" w:fill="465F9D"/>
          </w:tcPr>
          <w:p w:rsidR="008D0755" w:rsidRDefault="008D075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8D0755" w:rsidRDefault="008D075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D0755" w:rsidRDefault="008D075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D0755" w:rsidRDefault="008D0755">
      <w:pPr>
        <w:tabs>
          <w:tab w:val="left" w:pos="576"/>
        </w:tabs>
        <w:rPr>
          <w:rFonts w:ascii="Marianne" w:hAnsi="Marianne" w:cs="Arial"/>
          <w:iCs/>
        </w:rPr>
      </w:pPr>
    </w:p>
    <w:p w:rsidR="008D0755" w:rsidRDefault="008D075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D0755" w:rsidRDefault="008D0755">
      <w:pPr>
        <w:jc w:val="both"/>
        <w:rPr>
          <w:rFonts w:ascii="Marianne" w:hAnsi="Marianne" w:cs="Arial"/>
          <w:i/>
          <w:iCs/>
          <w:sz w:val="18"/>
          <w:szCs w:val="18"/>
        </w:rPr>
      </w:pPr>
      <w:r>
        <w:rPr>
          <w:rFonts w:ascii="Marianne" w:hAnsi="Marianne" w:cs="Arial"/>
          <w:i/>
          <w:iCs/>
          <w:sz w:val="18"/>
          <w:szCs w:val="18"/>
        </w:rPr>
        <w:t>(Adapter le tableau autant que nécessaire)</w:t>
      </w:r>
    </w:p>
    <w:p w:rsidR="008D0755" w:rsidRDefault="008D0755">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D0755" w:rsidTr="00666CC9">
        <w:trPr>
          <w:trHeight w:val="1200"/>
        </w:trPr>
        <w:tc>
          <w:tcPr>
            <w:tcW w:w="832" w:type="dxa"/>
            <w:tcBorders>
              <w:top w:val="single" w:sz="4" w:space="0" w:color="000000"/>
              <w:left w:val="single" w:sz="4" w:space="0" w:color="000000"/>
              <w:bottom w:val="single" w:sz="4" w:space="0" w:color="000000"/>
            </w:tcBorders>
            <w:vAlign w:val="center"/>
          </w:tcPr>
          <w:p w:rsidR="008D0755" w:rsidRDefault="008D0755">
            <w:pPr>
              <w:jc w:val="center"/>
              <w:rPr>
                <w:rFonts w:ascii="Marianne" w:hAnsi="Marianne" w:cs="Arial"/>
                <w:b/>
              </w:rPr>
            </w:pPr>
            <w:r>
              <w:rPr>
                <w:rFonts w:ascii="Marianne" w:hAnsi="Marianne" w:cs="Arial"/>
                <w:b/>
              </w:rPr>
              <w:t>N°</w:t>
            </w:r>
          </w:p>
          <w:p w:rsidR="008D0755" w:rsidRDefault="008D0755">
            <w:pPr>
              <w:jc w:val="center"/>
              <w:rPr>
                <w:rFonts w:ascii="Marianne" w:hAnsi="Marianne" w:cs="Arial"/>
                <w:b/>
              </w:rPr>
            </w:pPr>
            <w:proofErr w:type="gramStart"/>
            <w:r>
              <w:rPr>
                <w:rFonts w:ascii="Marianne" w:hAnsi="Marianne" w:cs="Arial"/>
                <w:b/>
              </w:rPr>
              <w:t>du</w:t>
            </w:r>
            <w:proofErr w:type="gramEnd"/>
          </w:p>
          <w:p w:rsidR="008D0755" w:rsidRDefault="008D075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D0755" w:rsidRDefault="008D075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0755" w:rsidRDefault="008D075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bl>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296"/>
        </w:trPr>
        <w:tc>
          <w:tcPr>
            <w:tcW w:w="9852" w:type="dxa"/>
            <w:shd w:val="clear" w:color="auto" w:fill="465F9D"/>
          </w:tcPr>
          <w:p w:rsidR="008D0755" w:rsidRDefault="008D0755">
            <w:pPr>
              <w:pStyle w:val="En-tte"/>
              <w:rPr>
                <w:rFonts w:ascii="Marianne" w:hAnsi="Marianne" w:cs="Arial"/>
                <w:color w:val="FFFFFF"/>
                <w:spacing w:val="-10"/>
              </w:rPr>
            </w:pPr>
            <w:r>
              <w:rPr>
                <w:rFonts w:ascii="Marianne" w:hAnsi="Marianne" w:cs="Arial"/>
                <w:b/>
                <w:bCs/>
                <w:color w:val="FFFFFF"/>
                <w:sz w:val="22"/>
                <w:szCs w:val="22"/>
              </w:rPr>
              <w:t>I - Renseignements spécifiques aux marchés publics de défense ou de sécurité</w:t>
            </w:r>
          </w:p>
        </w:tc>
      </w:tr>
    </w:tbl>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8D0755" w:rsidRDefault="008D075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r w:rsidR="006C6E4C">
        <w:rPr>
          <w:rFonts w:ascii="Marianne" w:hAnsi="Marianne" w:cs="Arial"/>
          <w:sz w:val="16"/>
          <w:szCs w:val="16"/>
        </w:rPr>
        <w:t>.</w:t>
      </w:r>
    </w:p>
    <w:sectPr w:rsidR="008D075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755" w:rsidRDefault="008D0755">
      <w:r>
        <w:separator/>
      </w:r>
    </w:p>
  </w:endnote>
  <w:endnote w:type="continuationSeparator" w:id="0">
    <w:p w:rsidR="008D0755" w:rsidRDefault="008D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71" w:type="dxa"/>
        <w:right w:w="71" w:type="dxa"/>
      </w:tblCellMar>
      <w:tblLook w:val="0000" w:firstRow="0" w:lastRow="0" w:firstColumn="0" w:lastColumn="0" w:noHBand="0" w:noVBand="0"/>
    </w:tblPr>
    <w:tblGrid>
      <w:gridCol w:w="3973"/>
      <w:gridCol w:w="3827"/>
      <w:gridCol w:w="900"/>
      <w:gridCol w:w="540"/>
      <w:gridCol w:w="180"/>
      <w:gridCol w:w="219"/>
    </w:tblGrid>
    <w:tr w:rsidR="008D0755" w:rsidTr="00666CC9">
      <w:trPr>
        <w:tblHeader/>
      </w:trPr>
      <w:tc>
        <w:tcPr>
          <w:tcW w:w="3973" w:type="dxa"/>
          <w:shd w:val="clear" w:color="auto" w:fill="66CCFF"/>
        </w:tcPr>
        <w:p w:rsidR="008D0755" w:rsidRDefault="008D0755" w:rsidP="00666CC9">
          <w:pPr>
            <w:shd w:val="clear" w:color="auto" w:fill="66CCFF"/>
            <w:tabs>
              <w:tab w:val="left" w:pos="2757"/>
            </w:tabs>
            <w:snapToGrid w:val="0"/>
            <w:ind w:right="360"/>
            <w:rPr>
              <w:rFonts w:ascii="Marianne" w:hAnsi="Marianne" w:cs="Arial"/>
              <w:b/>
              <w:i/>
              <w:iCs/>
            </w:rPr>
          </w:pPr>
          <w:r>
            <w:rPr>
              <w:rFonts w:ascii="Marianne" w:hAnsi="Marianne" w:cs="Arial"/>
              <w:b/>
              <w:bCs/>
            </w:rPr>
            <w:t>DC2 – Déclaration du candidat</w:t>
          </w:r>
        </w:p>
      </w:tc>
      <w:tc>
        <w:tcPr>
          <w:tcW w:w="3827" w:type="dxa"/>
          <w:shd w:val="clear" w:color="auto" w:fill="66CCFF"/>
        </w:tcPr>
        <w:p w:rsidR="008D0755" w:rsidRPr="00D3755B" w:rsidRDefault="00A66C60" w:rsidP="00D3755B">
          <w:pPr>
            <w:shd w:val="clear" w:color="auto" w:fill="66CCFF"/>
            <w:snapToGrid w:val="0"/>
            <w:ind w:left="346"/>
            <w:rPr>
              <w:rFonts w:ascii="Marianne" w:hAnsi="Marianne" w:cs="Arial"/>
              <w:b/>
              <w:bCs/>
            </w:rPr>
          </w:pPr>
          <w:r w:rsidRPr="00D3755B">
            <w:rPr>
              <w:rFonts w:ascii="Marianne" w:hAnsi="Marianne" w:cs="Arial"/>
              <w:b/>
              <w:bCs/>
            </w:rPr>
            <w:t>20</w:t>
          </w:r>
          <w:r w:rsidR="00D3755B" w:rsidRPr="00D3755B">
            <w:rPr>
              <w:rFonts w:ascii="Marianne" w:hAnsi="Marianne" w:cs="Arial"/>
              <w:b/>
              <w:bCs/>
            </w:rPr>
            <w:t>25PHIE0035</w:t>
          </w:r>
        </w:p>
      </w:tc>
      <w:tc>
        <w:tcPr>
          <w:tcW w:w="900" w:type="dxa"/>
          <w:shd w:val="clear" w:color="auto" w:fill="66CCFF"/>
        </w:tcPr>
        <w:p w:rsidR="008D0755" w:rsidRDefault="008D075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D0755" w:rsidRDefault="008D075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D3755B">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rsidR="008D0755" w:rsidRDefault="008D0755">
          <w:pPr>
            <w:shd w:val="clear" w:color="auto" w:fill="66CCFF"/>
            <w:snapToGrid w:val="0"/>
            <w:jc w:val="center"/>
            <w:rPr>
              <w:rFonts w:ascii="Marianne" w:hAnsi="Marianne"/>
            </w:rPr>
          </w:pPr>
          <w:r>
            <w:rPr>
              <w:rFonts w:ascii="Marianne" w:hAnsi="Marianne" w:cs="Arial"/>
              <w:b/>
              <w:bCs/>
            </w:rPr>
            <w:t>/</w:t>
          </w:r>
        </w:p>
      </w:tc>
      <w:tc>
        <w:tcPr>
          <w:tcW w:w="219" w:type="dxa"/>
          <w:shd w:val="clear" w:color="auto" w:fill="66CCFF"/>
        </w:tcPr>
        <w:p w:rsidR="008D0755" w:rsidRDefault="008D075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D3755B">
            <w:rPr>
              <w:rStyle w:val="Numrodepage"/>
              <w:rFonts w:ascii="Marianne" w:hAnsi="Marianne" w:cs="Arial"/>
              <w:b/>
              <w:noProof/>
            </w:rPr>
            <w:t>8</w:t>
          </w:r>
          <w:r>
            <w:rPr>
              <w:rStyle w:val="Numrodepage"/>
              <w:rFonts w:ascii="Marianne" w:hAnsi="Marianne" w:cs="Arial"/>
              <w:b/>
            </w:rPr>
            <w:fldChar w:fldCharType="end"/>
          </w:r>
        </w:p>
      </w:tc>
    </w:tr>
  </w:tbl>
  <w:p w:rsidR="008D0755" w:rsidRDefault="008D075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755" w:rsidRDefault="008D0755">
      <w:r>
        <w:separator/>
      </w:r>
    </w:p>
  </w:footnote>
  <w:footnote w:type="continuationSeparator" w:id="0">
    <w:p w:rsidR="008D0755" w:rsidRDefault="008D0755">
      <w:r>
        <w:continuationSeparator/>
      </w:r>
    </w:p>
  </w:footnote>
  <w:footnote w:id="1">
    <w:p w:rsidR="008D0755" w:rsidRDefault="008D075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D0755" w:rsidRDefault="008D075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C60"/>
    <w:rsid w:val="00666CC9"/>
    <w:rsid w:val="006C6E4C"/>
    <w:rsid w:val="00886311"/>
    <w:rsid w:val="008D0755"/>
    <w:rsid w:val="00A66C60"/>
    <w:rsid w:val="00CD5F67"/>
    <w:rsid w:val="00D375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01E024FD"/>
  <w15:chartTrackingRefBased/>
  <w15:docId w15:val="{A44E5491-80C3-4EF6-922B-34C3E9AB9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17448-C04D-4F44-9B73-261CA5B89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3653</Words>
  <Characters>20096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23702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LEPIOUF MARION</cp:lastModifiedBy>
  <cp:revision>4</cp:revision>
  <cp:lastPrinted>2023-09-26T08:15:00Z</cp:lastPrinted>
  <dcterms:created xsi:type="dcterms:W3CDTF">2025-07-02T08:17:00Z</dcterms:created>
  <dcterms:modified xsi:type="dcterms:W3CDTF">2025-07-15T13:08:00Z</dcterms:modified>
</cp:coreProperties>
</file>